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7CAE9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51B42">
        <w:rPr>
          <w:rFonts w:ascii="Garamond" w:hAnsi="Garamond"/>
          <w:sz w:val="24"/>
          <w:szCs w:val="24"/>
        </w:rPr>
        <w:t>1</w:t>
      </w:r>
      <w:r w:rsidR="00B10F0B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B843CB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10F0B" w:rsidRPr="00905A7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https://zakazky.zcu.cz/contract_display_5974.html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B6F0E4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C51B42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C72FA1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10F0B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B0FBB" w14:textId="77777777" w:rsidR="00315CD3" w:rsidRDefault="00315CD3" w:rsidP="00795AAC">
      <w:r>
        <w:separator/>
      </w:r>
    </w:p>
  </w:endnote>
  <w:endnote w:type="continuationSeparator" w:id="0">
    <w:p w14:paraId="5F686397" w14:textId="77777777" w:rsidR="00315CD3" w:rsidRDefault="00315CD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3E0C8" w14:textId="77777777" w:rsidR="00315CD3" w:rsidRDefault="00315CD3" w:rsidP="00795AAC">
      <w:r>
        <w:separator/>
      </w:r>
    </w:p>
  </w:footnote>
  <w:footnote w:type="continuationSeparator" w:id="0">
    <w:p w14:paraId="4E28856B" w14:textId="77777777" w:rsidR="00315CD3" w:rsidRDefault="00315CD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74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an441Vn4xi/2mmeCracd00PGfpk+kMuRJ4fvzozkRZk=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FnEIYPqWXNVvdWcmqRj+OaCzS9q8HtfeBPrexxYo8Cs=</DigestValue>
    </Reference>
  </SignedInfo>
  <SignatureValue>QvKdlOAHiM48Cn/N4XuERCoe7Y/etVlu9TZvaxweccmGLtqX+jaly4sB1L2zVswFpC2rfuQp6Uv7
Buoy9+ZkCQuqMaqdfKaeUMQsFiJtnV/+dOGyUAg8NVnW2RlC3nOxYup2pF1RDraDu8Wy8APDrq0B
acgtDa8AR0C8ZJCFL85cxXZAMaikhNEaM6JTvMHGd071MHydQCvOTm+1pHMO+/PSJVVSpHpDjsJQ
MdYhMKjIYUD2tUG8srV0t4FT6uo3zZhDtzOV28fv53z5sQTMxPEfE2Gp8ICyDMEDBuJYlVyLHC6H
QFsRAnPvwjDr2u/V6hesPyksdF8c8FkzESlnMA==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zho5NzmAgLKnL4chjqElDQaolnLIayBFqyaIiPoKVvU=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lkYe7Oz9rH3yIezSDFgL1oa+5Knm9IF0eOyAWpw9J7Q=</DigestValue>
      </Reference>
      <Reference URI="/word/endnotes.xml?ContentType=application/vnd.openxmlformats-officedocument.wordprocessingml.endnotes+xml">
        <DigestMethod Algorithm="http://www.w3.org/2001/04/xmlenc#sha256"/>
        <DigestValue>evo+pz5BpeFn3E2N65guSd9UsRwOMRlfGGd1ceI1hmk=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wij9SYvdSoa+VuezUSQOBqPKzbrY892fstFKVrTVG7I=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pU6RRk5gYjEq0pCvZ8Os1OcQFXi8OI+clp36v/wMTKw=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2023-04-26T11:38:12Z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2023-04-26T11:38:12Z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32</cp:revision>
  <cp:lastPrinted>2018-08-08T13:48:00Z</cp:lastPrinted>
  <dcterms:created xsi:type="dcterms:W3CDTF">2022-05-19T08:18:00Z</dcterms:created>
  <dcterms:modified xsi:type="dcterms:W3CDTF">2023-04-26T11:38:00Z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